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1E1" w:rsidRPr="00B67974" w:rsidRDefault="009721E1" w:rsidP="00B67974">
      <w:pPr>
        <w:spacing w:before="240"/>
        <w:jc w:val="center"/>
        <w:rPr>
          <w:b/>
          <w:sz w:val="28"/>
          <w:szCs w:val="28"/>
        </w:rPr>
      </w:pPr>
    </w:p>
    <w:p w:rsidR="009721E1" w:rsidRPr="00B67974" w:rsidRDefault="009721E1" w:rsidP="00B67974">
      <w:pPr>
        <w:spacing w:before="240"/>
        <w:jc w:val="center"/>
        <w:rPr>
          <w:b/>
          <w:sz w:val="28"/>
          <w:szCs w:val="28"/>
        </w:rPr>
      </w:pPr>
    </w:p>
    <w:p w:rsidR="009721E1" w:rsidRPr="00B67974" w:rsidRDefault="009721E1" w:rsidP="00B67974">
      <w:pPr>
        <w:spacing w:before="240"/>
        <w:jc w:val="center"/>
        <w:rPr>
          <w:b/>
          <w:sz w:val="28"/>
          <w:szCs w:val="28"/>
        </w:rPr>
      </w:pPr>
    </w:p>
    <w:p w:rsidR="009721E1" w:rsidRPr="00B67974" w:rsidRDefault="009721E1" w:rsidP="00B67974">
      <w:pPr>
        <w:spacing w:before="240"/>
        <w:jc w:val="center"/>
        <w:rPr>
          <w:b/>
          <w:sz w:val="28"/>
          <w:szCs w:val="28"/>
        </w:rPr>
      </w:pPr>
    </w:p>
    <w:p w:rsidR="009721E1" w:rsidRPr="00B67974" w:rsidRDefault="009721E1" w:rsidP="00B67974">
      <w:pPr>
        <w:spacing w:before="240"/>
        <w:jc w:val="center"/>
        <w:rPr>
          <w:b/>
          <w:sz w:val="28"/>
          <w:szCs w:val="28"/>
        </w:rPr>
      </w:pPr>
    </w:p>
    <w:p w:rsidR="009721E1" w:rsidRDefault="009721E1" w:rsidP="00B67974">
      <w:pPr>
        <w:spacing w:before="240"/>
        <w:jc w:val="center"/>
        <w:rPr>
          <w:b/>
          <w:sz w:val="28"/>
          <w:szCs w:val="28"/>
        </w:rPr>
      </w:pPr>
    </w:p>
    <w:p w:rsidR="00C34155" w:rsidRPr="00B67974" w:rsidRDefault="00C34155" w:rsidP="00B67974">
      <w:pPr>
        <w:spacing w:before="240"/>
        <w:jc w:val="center"/>
        <w:rPr>
          <w:b/>
          <w:sz w:val="28"/>
          <w:szCs w:val="28"/>
        </w:rPr>
      </w:pPr>
    </w:p>
    <w:p w:rsidR="009721E1" w:rsidRPr="00B67974" w:rsidRDefault="009721E1" w:rsidP="00B67974">
      <w:pPr>
        <w:spacing w:before="240"/>
        <w:jc w:val="center"/>
        <w:rPr>
          <w:b/>
          <w:sz w:val="28"/>
          <w:szCs w:val="28"/>
        </w:rPr>
      </w:pPr>
    </w:p>
    <w:p w:rsidR="009721E1" w:rsidRPr="00B67974" w:rsidRDefault="009721E1" w:rsidP="00B67974">
      <w:pPr>
        <w:spacing w:before="240"/>
        <w:jc w:val="center"/>
        <w:rPr>
          <w:b/>
          <w:sz w:val="28"/>
          <w:szCs w:val="28"/>
        </w:rPr>
      </w:pPr>
    </w:p>
    <w:p w:rsidR="009721E1" w:rsidRDefault="009721E1" w:rsidP="00B67974">
      <w:pPr>
        <w:spacing w:before="240"/>
        <w:jc w:val="center"/>
        <w:rPr>
          <w:b/>
          <w:sz w:val="28"/>
          <w:szCs w:val="28"/>
        </w:rPr>
      </w:pPr>
    </w:p>
    <w:p w:rsidR="006F25AB" w:rsidRPr="00B67974" w:rsidRDefault="006F25AB" w:rsidP="00B67974">
      <w:pPr>
        <w:spacing w:before="240"/>
        <w:jc w:val="center"/>
        <w:rPr>
          <w:b/>
          <w:sz w:val="28"/>
          <w:szCs w:val="28"/>
        </w:rPr>
      </w:pPr>
    </w:p>
    <w:p w:rsidR="002C293D" w:rsidRPr="002C293D" w:rsidRDefault="006F25AB" w:rsidP="008C0E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Чертежи </w:t>
      </w:r>
      <w:r w:rsidR="002C293D" w:rsidRPr="002C293D">
        <w:rPr>
          <w:b/>
          <w:sz w:val="28"/>
          <w:szCs w:val="28"/>
        </w:rPr>
        <w:t>межевания территории.</w:t>
      </w:r>
    </w:p>
    <w:sectPr w:rsidR="002C293D" w:rsidRPr="002C293D" w:rsidSect="00070D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1C19" w:rsidRDefault="006A1C19" w:rsidP="00B67974">
      <w:r>
        <w:separator/>
      </w:r>
    </w:p>
  </w:endnote>
  <w:endnote w:type="continuationSeparator" w:id="1">
    <w:p w:rsidR="006A1C19" w:rsidRDefault="006A1C19" w:rsidP="00B679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7BC" w:rsidRDefault="00EC67B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7BC" w:rsidRDefault="00B9419E" w:rsidP="00B9419E">
    <w:pPr>
      <w:jc w:val="center"/>
      <w:rPr>
        <w:b/>
        <w:i/>
        <w:color w:val="7F7F7F"/>
        <w:w w:val="110"/>
        <w:sz w:val="15"/>
        <w:szCs w:val="15"/>
      </w:rPr>
    </w:pPr>
    <w:r w:rsidRPr="008A6EAC">
      <w:rPr>
        <w:b/>
        <w:i/>
        <w:color w:val="7F7F7F"/>
        <w:w w:val="110"/>
        <w:sz w:val="15"/>
        <w:szCs w:val="15"/>
      </w:rPr>
      <w:t xml:space="preserve">«ПРОЕКТ </w:t>
    </w:r>
    <w:r w:rsidR="00FB2200" w:rsidRPr="008A6EAC">
      <w:rPr>
        <w:b/>
        <w:i/>
        <w:color w:val="7F7F7F"/>
        <w:w w:val="110"/>
        <w:sz w:val="15"/>
        <w:szCs w:val="15"/>
      </w:rPr>
      <w:t xml:space="preserve">МЕЖЕВАНИЯ </w:t>
    </w:r>
    <w:r w:rsidR="00EC67BC" w:rsidRPr="008A6EAC">
      <w:rPr>
        <w:b/>
        <w:i/>
        <w:color w:val="7F7F7F"/>
        <w:w w:val="110"/>
        <w:sz w:val="15"/>
        <w:szCs w:val="15"/>
      </w:rPr>
      <w:t xml:space="preserve">ТЕРРИТОРИИ </w:t>
    </w:r>
  </w:p>
  <w:p w:rsidR="00B67974" w:rsidRPr="00B9419E" w:rsidRDefault="00EC67BC" w:rsidP="00B9419E">
    <w:pPr>
      <w:jc w:val="center"/>
      <w:rPr>
        <w:b/>
        <w:i/>
        <w:color w:val="7F7F7F"/>
        <w:w w:val="110"/>
        <w:sz w:val="15"/>
        <w:szCs w:val="15"/>
      </w:rPr>
    </w:pPr>
    <w:r w:rsidRPr="00EC67BC">
      <w:rPr>
        <w:b/>
        <w:i/>
        <w:color w:val="7F7F7F"/>
        <w:w w:val="110"/>
        <w:sz w:val="15"/>
        <w:szCs w:val="15"/>
      </w:rPr>
      <w:t>РАСПОЛОЖЕННОЙ ПО УЛ.ИНДУСТРИАЛЬНАЯ В ПГТ.ЯБЛОНОВСКИЙ</w:t>
    </w:r>
    <w:r>
      <w:rPr>
        <w:b/>
        <w:i/>
        <w:color w:val="7F7F7F"/>
        <w:w w:val="110"/>
        <w:sz w:val="15"/>
        <w:szCs w:val="15"/>
      </w:rPr>
      <w:t>», 2018</w:t>
    </w:r>
    <w:r w:rsidRPr="008A6EAC">
      <w:rPr>
        <w:b/>
        <w:i/>
        <w:color w:val="7F7F7F"/>
        <w:w w:val="110"/>
        <w:sz w:val="15"/>
        <w:szCs w:val="15"/>
      </w:rPr>
      <w:t xml:space="preserve"> </w:t>
    </w:r>
    <w:r w:rsidR="00B9419E" w:rsidRPr="008A6EAC">
      <w:rPr>
        <w:b/>
        <w:i/>
        <w:color w:val="7F7F7F"/>
        <w:w w:val="110"/>
        <w:sz w:val="15"/>
        <w:szCs w:val="15"/>
      </w:rPr>
      <w:t>г.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7BC" w:rsidRDefault="00EC67B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1C19" w:rsidRDefault="006A1C19" w:rsidP="00B67974">
      <w:r>
        <w:separator/>
      </w:r>
    </w:p>
  </w:footnote>
  <w:footnote w:type="continuationSeparator" w:id="1">
    <w:p w:rsidR="006A1C19" w:rsidRDefault="006A1C19" w:rsidP="00B679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7BC" w:rsidRDefault="00EC67B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7BC" w:rsidRDefault="00EC67B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7BC" w:rsidRDefault="00EC67B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/>
  <w:rsids>
    <w:rsidRoot w:val="009721E1"/>
    <w:rsid w:val="00070D7D"/>
    <w:rsid w:val="000C6E53"/>
    <w:rsid w:val="000F3DCC"/>
    <w:rsid w:val="00100EAC"/>
    <w:rsid w:val="001230B9"/>
    <w:rsid w:val="002047F8"/>
    <w:rsid w:val="00231F8F"/>
    <w:rsid w:val="0026150A"/>
    <w:rsid w:val="002860BD"/>
    <w:rsid w:val="002C293D"/>
    <w:rsid w:val="00434BB6"/>
    <w:rsid w:val="00632F5A"/>
    <w:rsid w:val="006911CC"/>
    <w:rsid w:val="006A1C19"/>
    <w:rsid w:val="006B7881"/>
    <w:rsid w:val="006F25AB"/>
    <w:rsid w:val="00772B16"/>
    <w:rsid w:val="007A64F1"/>
    <w:rsid w:val="008850B5"/>
    <w:rsid w:val="008C0E19"/>
    <w:rsid w:val="00962A6D"/>
    <w:rsid w:val="009721E1"/>
    <w:rsid w:val="00B22C1A"/>
    <w:rsid w:val="00B67974"/>
    <w:rsid w:val="00B9419E"/>
    <w:rsid w:val="00BA1ACC"/>
    <w:rsid w:val="00BF370E"/>
    <w:rsid w:val="00C000B1"/>
    <w:rsid w:val="00C34155"/>
    <w:rsid w:val="00EC67BC"/>
    <w:rsid w:val="00EE27E3"/>
    <w:rsid w:val="00F0551C"/>
    <w:rsid w:val="00FB2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67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79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6797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79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679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79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2017-03-27T17:15:00Z</cp:lastPrinted>
  <dcterms:created xsi:type="dcterms:W3CDTF">2016-10-27T18:01:00Z</dcterms:created>
  <dcterms:modified xsi:type="dcterms:W3CDTF">2018-04-27T20:52:00Z</dcterms:modified>
</cp:coreProperties>
</file>